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B53142">
      <w:pPr>
        <w:jc w:val="center"/>
        <w:rPr>
          <w:sz w:val="28"/>
          <w:szCs w:val="28"/>
          <w:lang w:val="en-GB"/>
        </w:rPr>
      </w:pPr>
      <w:r w:rsidRPr="00B53142">
        <w:rPr>
          <w:rStyle w:val="Strong"/>
          <w:sz w:val="28"/>
          <w:szCs w:val="28"/>
          <w:lang w:val="en-GB"/>
        </w:rPr>
        <w:t>Machinery for emergency operations</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sidR="00442F62">
        <w:rPr>
          <w:rStyle w:val="Strong"/>
          <w:sz w:val="28"/>
          <w:szCs w:val="28"/>
          <w:lang w:val="en-GB"/>
        </w:rPr>
        <w:t>Vršac</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442F62">
      <w:pPr>
        <w:pStyle w:val="Blockquote"/>
        <w:rPr>
          <w:i/>
          <w:sz w:val="22"/>
          <w:szCs w:val="22"/>
          <w:lang w:val="en-GB"/>
        </w:rPr>
      </w:pPr>
      <w:r w:rsidRPr="00442F62">
        <w:rPr>
          <w:rStyle w:val="Emphasis"/>
          <w:i w:val="0"/>
          <w:sz w:val="22"/>
          <w:szCs w:val="22"/>
          <w:lang w:val="en-GB"/>
        </w:rPr>
        <w:t>RORS00043/City of Vrsac/TD6</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B53142" w:rsidP="00FC2715">
      <w:pPr>
        <w:pStyle w:val="Blockquote"/>
        <w:rPr>
          <w:rStyle w:val="Emphasis"/>
          <w:i w:val="0"/>
          <w:color w:val="FF0000"/>
        </w:rPr>
      </w:pPr>
      <w:r>
        <w:rPr>
          <w:rStyle w:val="Emphasis"/>
          <w:i w:val="0"/>
        </w:rPr>
        <w:t>Local open</w:t>
      </w:r>
      <w:r w:rsidR="00710FBE" w:rsidRPr="008F5610">
        <w:rPr>
          <w:rStyle w:val="Emphasis"/>
          <w:i w:val="0"/>
        </w:rPr>
        <w:t xml:space="preserve">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442F62">
        <w:rPr>
          <w:lang w:val="en-GB"/>
        </w:rPr>
        <w:t>043</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442F62" w:rsidP="00B33EE6">
      <w:pPr>
        <w:ind w:left="357" w:right="357"/>
        <w:jc w:val="both"/>
        <w:rPr>
          <w:rStyle w:val="Emphasis"/>
          <w:i w:val="0"/>
          <w:sz w:val="22"/>
          <w:szCs w:val="22"/>
          <w:lang w:val="en-GB"/>
        </w:rPr>
      </w:pPr>
      <w:r w:rsidRPr="00442F62">
        <w:rPr>
          <w:rStyle w:val="Emphasis"/>
          <w:i w:val="0"/>
          <w:sz w:val="22"/>
          <w:szCs w:val="22"/>
          <w:lang w:val="en-GB"/>
        </w:rPr>
        <w:t>City of Vrsac, Trg Pobede 1, 26300 Vrsac, Republic of Serbia</w:t>
      </w:r>
    </w:p>
    <w:p w:rsidR="006F5FD0" w:rsidRPr="00B33EE6" w:rsidRDefault="00101DBF">
      <w:pPr>
        <w:rPr>
          <w:sz w:val="22"/>
          <w:szCs w:val="22"/>
          <w:lang w:val="en-GB"/>
        </w:rPr>
      </w:pPr>
      <w:r w:rsidRPr="00101DBF">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B53142" w:rsidRPr="00B53142">
        <w:rPr>
          <w:rStyle w:val="Emphasis"/>
          <w:i w:val="0"/>
          <w:sz w:val="22"/>
          <w:szCs w:val="22"/>
          <w:lang w:val="en-GB"/>
        </w:rPr>
        <w:t>Machinery for emergency operations</w:t>
      </w:r>
      <w:r>
        <w:rPr>
          <w:rStyle w:val="Emphasis"/>
          <w:i w:val="0"/>
          <w:sz w:val="22"/>
          <w:szCs w:val="22"/>
          <w:lang w:val="en-GB"/>
        </w:rPr>
        <w:t xml:space="preserve"> necessary for support of implementation EU funded project “</w:t>
      </w:r>
      <w:r w:rsidR="00442F62" w:rsidRPr="00442F62">
        <w:rPr>
          <w:rStyle w:val="Emphasis"/>
          <w:i w:val="0"/>
          <w:sz w:val="22"/>
          <w:szCs w:val="22"/>
          <w:lang w:val="en-GB"/>
        </w:rPr>
        <w:t>Smart Crossborder Resilience in Emergency Situations</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101DBF">
      <w:pPr>
        <w:pStyle w:val="Blockquote"/>
        <w:jc w:val="both"/>
        <w:rPr>
          <w:sz w:val="22"/>
          <w:szCs w:val="22"/>
          <w:lang w:val="en-GB"/>
        </w:rPr>
      </w:pPr>
      <w:r w:rsidRPr="00101DBF">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101DBF"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101DBF"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101DBF"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101DBF">
      <w:pPr>
        <w:keepNext/>
        <w:jc w:val="center"/>
        <w:rPr>
          <w:sz w:val="28"/>
          <w:szCs w:val="28"/>
          <w:lang w:val="en-GB"/>
        </w:rPr>
      </w:pPr>
      <w:r w:rsidRPr="00101DBF">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BD0ECC" w:rsidP="00571687">
      <w:pPr>
        <w:pStyle w:val="Blockquote"/>
        <w:jc w:val="both"/>
        <w:rPr>
          <w:i/>
          <w:sz w:val="22"/>
          <w:szCs w:val="22"/>
          <w:lang w:val="en-GB"/>
        </w:rPr>
      </w:pPr>
      <w:r>
        <w:rPr>
          <w:rStyle w:val="Emphasis"/>
          <w:i w:val="0"/>
          <w:sz w:val="22"/>
          <w:szCs w:val="22"/>
          <w:lang w:val="en-GB"/>
        </w:rPr>
        <w:t>23</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923F8D" w:rsidP="00571687">
      <w:pPr>
        <w:pStyle w:val="Blockquote"/>
        <w:jc w:val="both"/>
        <w:rPr>
          <w:i/>
          <w:sz w:val="22"/>
          <w:szCs w:val="22"/>
          <w:lang w:val="en-GB"/>
        </w:rPr>
      </w:pPr>
      <w:r>
        <w:rPr>
          <w:rStyle w:val="Emphasis"/>
          <w:i w:val="0"/>
          <w:sz w:val="22"/>
          <w:szCs w:val="22"/>
          <w:lang w:val="en-GB"/>
        </w:rPr>
        <w:t>4 months</w:t>
      </w:r>
    </w:p>
    <w:p w:rsidR="006F5FD0" w:rsidRPr="00B33EE6" w:rsidRDefault="00101DBF">
      <w:pPr>
        <w:rPr>
          <w:sz w:val="22"/>
          <w:szCs w:val="22"/>
          <w:lang w:val="en-GB"/>
        </w:rPr>
      </w:pPr>
      <w:r w:rsidRPr="00101DBF">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923F8D">
        <w:rPr>
          <w:sz w:val="22"/>
          <w:szCs w:val="22"/>
          <w:lang w:val="en-GB"/>
        </w:rPr>
        <w:t>144</w:t>
      </w:r>
      <w:r w:rsidR="00BD0ECC">
        <w:rPr>
          <w:sz w:val="22"/>
          <w:szCs w:val="22"/>
          <w:lang w:val="en-GB"/>
        </w:rPr>
        <w:t>.0</w:t>
      </w:r>
      <w:r w:rsidR="00EF6B14" w:rsidRPr="008F5610">
        <w:rPr>
          <w:sz w:val="22"/>
          <w:szCs w:val="22"/>
          <w:lang w:val="en-GB"/>
        </w:rPr>
        <w:t>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101DBF">
      <w:pPr>
        <w:rPr>
          <w:sz w:val="22"/>
          <w:szCs w:val="22"/>
          <w:lang w:val="en-GB"/>
        </w:rPr>
      </w:pPr>
      <w:r w:rsidRPr="00101DBF">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BD0ECC">
        <w:rPr>
          <w:rStyle w:val="Emphasis"/>
          <w:i w:val="0"/>
          <w:sz w:val="22"/>
          <w:szCs w:val="22"/>
          <w:lang w:val="en-GB"/>
        </w:rPr>
        <w:t>1</w:t>
      </w:r>
      <w:r w:rsidR="00EF6B14">
        <w:rPr>
          <w:rStyle w:val="Emphasis"/>
          <w:i w:val="0"/>
          <w:sz w:val="22"/>
          <w:szCs w:val="22"/>
          <w:lang w:val="en-GB"/>
        </w:rPr>
        <w:t>4</w:t>
      </w:r>
      <w:r w:rsidR="000A42D9" w:rsidRPr="000A42D9">
        <w:rPr>
          <w:rStyle w:val="Emphasis"/>
          <w:i w:val="0"/>
          <w:sz w:val="22"/>
          <w:szCs w:val="22"/>
          <w:lang w:val="en-GB"/>
        </w:rPr>
        <w:t>.0</w:t>
      </w:r>
      <w:r w:rsidR="00BD0ECC">
        <w:rPr>
          <w:rStyle w:val="Emphasis"/>
          <w:i w:val="0"/>
          <w:sz w:val="22"/>
          <w:szCs w:val="22"/>
          <w:lang w:val="en-GB"/>
        </w:rPr>
        <w:t>4</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101DBF"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BD0ECC">
        <w:rPr>
          <w:sz w:val="22"/>
          <w:szCs w:val="22"/>
          <w:lang w:val="en-GB"/>
        </w:rPr>
        <w:t>March</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FD5" w:rsidRDefault="000E5FD5">
      <w:r>
        <w:separator/>
      </w:r>
    </w:p>
  </w:endnote>
  <w:endnote w:type="continuationSeparator" w:id="1">
    <w:p w:rsidR="000E5FD5" w:rsidRDefault="000E5F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101DBF"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101DBF" w:rsidRPr="00B33EE6">
      <w:rPr>
        <w:rStyle w:val="PageNumber"/>
        <w:sz w:val="18"/>
        <w:szCs w:val="18"/>
        <w:lang w:val="en-GB"/>
      </w:rPr>
      <w:fldChar w:fldCharType="separate"/>
    </w:r>
    <w:r w:rsidR="00923F8D">
      <w:rPr>
        <w:rStyle w:val="PageNumber"/>
        <w:noProof/>
        <w:sz w:val="18"/>
        <w:szCs w:val="18"/>
        <w:lang w:val="en-GB"/>
      </w:rPr>
      <w:t>6</w:t>
    </w:r>
    <w:r w:rsidR="00101DBF"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923F8D" w:rsidRPr="00923F8D">
        <w:rPr>
          <w:rStyle w:val="PageNumber"/>
          <w:noProof/>
          <w:sz w:val="18"/>
          <w:szCs w:val="18"/>
          <w:lang w:val="en-GB"/>
        </w:rPr>
        <w:t>6</w:t>
      </w:r>
    </w:fldSimple>
  </w:p>
  <w:p w:rsidR="00EF0A8C" w:rsidRPr="00B33EE6" w:rsidRDefault="00101DBF"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FD5" w:rsidRDefault="000E5FD5">
      <w:r>
        <w:separator/>
      </w:r>
    </w:p>
  </w:footnote>
  <w:footnote w:type="continuationSeparator" w:id="1">
    <w:p w:rsidR="000E5FD5" w:rsidRDefault="000E5F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64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E5FD5"/>
    <w:rsid w:val="000F0F6C"/>
    <w:rsid w:val="000F1340"/>
    <w:rsid w:val="000F5DEF"/>
    <w:rsid w:val="0010162C"/>
    <w:rsid w:val="00101DBF"/>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42F62"/>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E7205"/>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3F8D"/>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3142"/>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0ECC"/>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5B31"/>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6</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4</cp:revision>
  <cp:lastPrinted>2016-05-31T08:36:00Z</cp:lastPrinted>
  <dcterms:created xsi:type="dcterms:W3CDTF">2021-06-23T07:58:00Z</dcterms:created>
  <dcterms:modified xsi:type="dcterms:W3CDTF">2025-03-11T17:07:00Z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